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A32" w:rsidRPr="000D6DD3" w:rsidRDefault="00F53556" w:rsidP="003C431D">
      <w:pPr>
        <w:pStyle w:val="a4"/>
        <w:jc w:val="right"/>
        <w:rPr>
          <w:noProof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36.1pt;margin-top:-26.55pt;width:30pt;height:15.95pt;z-index:251660288;mso-height-percent:200;mso-height-percent:200;mso-width-relative:margin;mso-height-relative:margin" strokecolor="white [3212]">
            <v:textbox style="mso-next-textbox:#_x0000_s1026;mso-fit-shape-to-text:t">
              <w:txbxContent>
                <w:p w:rsidR="001F6741" w:rsidRDefault="001F6741"/>
              </w:txbxContent>
            </v:textbox>
          </v:shape>
        </w:pict>
      </w:r>
    </w:p>
    <w:p w:rsidR="00390A32" w:rsidRPr="000D6DD3" w:rsidRDefault="00390A32" w:rsidP="00390A32">
      <w:pPr>
        <w:pStyle w:val="3"/>
        <w:framePr w:w="9897" w:wrap="around" w:x="1435" w:y="266"/>
      </w:pPr>
      <w:r w:rsidRPr="000D6DD3">
        <w:rPr>
          <w:noProof/>
        </w:rPr>
        <w:drawing>
          <wp:inline distT="0" distB="0" distL="0" distR="0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0A32" w:rsidRPr="000D6DD3" w:rsidRDefault="00390A32" w:rsidP="00390A32">
      <w:pPr>
        <w:pStyle w:val="3"/>
        <w:framePr w:w="9897" w:wrap="around" w:x="1435" w:y="266"/>
      </w:pPr>
    </w:p>
    <w:p w:rsidR="00390A32" w:rsidRPr="000D6DD3" w:rsidRDefault="00390A32" w:rsidP="00390A32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0D6DD3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052DBF" w:rsidRPr="000D6DD3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0D6DD3">
        <w:rPr>
          <w:rFonts w:ascii="Arial" w:hAnsi="Arial" w:cs="Arial"/>
          <w:sz w:val="28"/>
          <w:szCs w:val="28"/>
        </w:rPr>
        <w:t>Железного</w:t>
      </w:r>
      <w:proofErr w:type="gramStart"/>
      <w:r w:rsidRPr="000D6DD3">
        <w:rPr>
          <w:rFonts w:ascii="Arial" w:hAnsi="Arial" w:cs="Arial"/>
          <w:sz w:val="28"/>
          <w:szCs w:val="28"/>
        </w:rPr>
        <w:t>рск Кр</w:t>
      </w:r>
      <w:proofErr w:type="gramEnd"/>
      <w:r w:rsidRPr="000D6DD3">
        <w:rPr>
          <w:rFonts w:ascii="Arial" w:hAnsi="Arial" w:cs="Arial"/>
          <w:sz w:val="28"/>
          <w:szCs w:val="28"/>
        </w:rPr>
        <w:t>асноярского края»</w:t>
      </w:r>
    </w:p>
    <w:p w:rsidR="00390A32" w:rsidRPr="000D6DD3" w:rsidRDefault="00390A32" w:rsidP="00390A32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390A32" w:rsidRPr="000D6DD3" w:rsidRDefault="00390A32" w:rsidP="00390A32">
      <w:pPr>
        <w:pStyle w:val="1"/>
        <w:framePr w:w="9897" w:wrap="around" w:x="1435" w:y="266"/>
        <w:rPr>
          <w:sz w:val="32"/>
          <w:szCs w:val="32"/>
        </w:rPr>
      </w:pPr>
      <w:r w:rsidRPr="000D6DD3">
        <w:rPr>
          <w:sz w:val="32"/>
          <w:szCs w:val="32"/>
        </w:rPr>
        <w:t>АДМИНИСТРАЦИЯ ЗАТО г.</w:t>
      </w:r>
      <w:r w:rsidR="00C70B3E" w:rsidRPr="000D6DD3">
        <w:rPr>
          <w:sz w:val="32"/>
          <w:szCs w:val="32"/>
        </w:rPr>
        <w:t xml:space="preserve"> </w:t>
      </w:r>
      <w:r w:rsidRPr="000D6DD3">
        <w:rPr>
          <w:sz w:val="32"/>
          <w:szCs w:val="32"/>
        </w:rPr>
        <w:t>ЖЕЛЕЗНОГОРСК</w:t>
      </w:r>
    </w:p>
    <w:p w:rsidR="00390A32" w:rsidRPr="000D6DD3" w:rsidRDefault="00390A32" w:rsidP="00390A32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390A32" w:rsidRPr="000D6DD3" w:rsidRDefault="00390A32" w:rsidP="00390A32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 w:rsidRPr="000D6DD3">
        <w:rPr>
          <w:rFonts w:ascii="Arial" w:hAnsi="Arial"/>
          <w:b/>
          <w:sz w:val="36"/>
        </w:rPr>
        <w:t>ПОСТАНОВЛЕНИЕ</w:t>
      </w:r>
    </w:p>
    <w:p w:rsidR="00390A32" w:rsidRPr="000D6DD3" w:rsidRDefault="00390A32" w:rsidP="00390A32"/>
    <w:p w:rsidR="00D84A2D" w:rsidRPr="000D6DD3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</w:p>
    <w:p w:rsidR="00D84A2D" w:rsidRPr="000D6DD3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F53556">
        <w:rPr>
          <w:rFonts w:ascii="Times New Roman" w:hAnsi="Times New Roman"/>
          <w:sz w:val="22"/>
        </w:rPr>
        <w:t>07.11.</w:t>
      </w:r>
      <w:r w:rsidRPr="000D6DD3">
        <w:rPr>
          <w:rFonts w:ascii="Times New Roman" w:hAnsi="Times New Roman"/>
          <w:sz w:val="22"/>
        </w:rPr>
        <w:t xml:space="preserve">2018                          </w:t>
      </w:r>
      <w:r>
        <w:rPr>
          <w:rFonts w:ascii="Times New Roman" w:hAnsi="Times New Roman"/>
          <w:sz w:val="22"/>
        </w:rPr>
        <w:t xml:space="preserve">                         </w:t>
      </w:r>
      <w:r w:rsidRPr="000D6DD3">
        <w:rPr>
          <w:rFonts w:ascii="Times New Roman" w:hAnsi="Times New Roman"/>
          <w:sz w:val="22"/>
        </w:rPr>
        <w:t xml:space="preserve">                                            </w:t>
      </w:r>
      <w:r>
        <w:rPr>
          <w:rFonts w:ascii="Times New Roman" w:hAnsi="Times New Roman"/>
          <w:sz w:val="22"/>
        </w:rPr>
        <w:t xml:space="preserve">                              </w:t>
      </w:r>
      <w:r w:rsidRPr="000D6DD3">
        <w:rPr>
          <w:rFonts w:ascii="Times New Roman" w:hAnsi="Times New Roman"/>
          <w:sz w:val="22"/>
        </w:rPr>
        <w:t xml:space="preserve">    </w:t>
      </w:r>
      <w:r w:rsidR="00F53556">
        <w:rPr>
          <w:rFonts w:ascii="Times New Roman" w:hAnsi="Times New Roman"/>
          <w:sz w:val="22"/>
        </w:rPr>
        <w:t xml:space="preserve">        </w:t>
      </w:r>
      <w:r w:rsidRPr="000D6DD3">
        <w:rPr>
          <w:rFonts w:ascii="Times New Roman" w:hAnsi="Times New Roman"/>
          <w:sz w:val="22"/>
        </w:rPr>
        <w:t xml:space="preserve"> </w:t>
      </w:r>
      <w:r w:rsidRPr="000D6DD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9pt;height:9.25pt" o:ole="">
            <v:imagedata r:id="rId9" o:title=""/>
          </v:shape>
          <o:OLEObject Type="Embed" ProgID="MSWordArt.2" ShapeID="_x0000_i1025" DrawAspect="Content" ObjectID="_1603280364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F53556" w:rsidRPr="00F53556">
        <w:rPr>
          <w:rFonts w:ascii="Times New Roman" w:hAnsi="Times New Roman"/>
          <w:sz w:val="22"/>
          <w:u w:val="single"/>
        </w:rPr>
        <w:t>2121</w:t>
      </w:r>
    </w:p>
    <w:p w:rsidR="00D84A2D" w:rsidRPr="000D6DD3" w:rsidRDefault="00D84A2D" w:rsidP="00AF3DC2">
      <w:pPr>
        <w:framePr w:w="9582" w:h="441" w:hSpace="180" w:wrap="around" w:vAnchor="text" w:hAnchor="page" w:x="1645" w:y="3937"/>
        <w:rPr>
          <w:rFonts w:ascii="Times New Roman" w:hAnsi="Times New Roman"/>
          <w:sz w:val="22"/>
        </w:rPr>
      </w:pPr>
    </w:p>
    <w:p w:rsidR="00D84A2D" w:rsidRPr="000D6DD3" w:rsidRDefault="00D84A2D" w:rsidP="00AF3DC2">
      <w:pPr>
        <w:framePr w:w="9582" w:h="441" w:hSpace="180" w:wrap="around" w:vAnchor="text" w:hAnchor="page" w:x="1645" w:y="3937"/>
        <w:jc w:val="center"/>
        <w:rPr>
          <w:sz w:val="22"/>
          <w:szCs w:val="22"/>
        </w:rPr>
      </w:pPr>
      <w:r w:rsidRPr="000D6DD3">
        <w:rPr>
          <w:rFonts w:ascii="Times New Roman" w:hAnsi="Times New Roman"/>
          <w:b/>
          <w:sz w:val="22"/>
          <w:szCs w:val="22"/>
        </w:rPr>
        <w:t>г. Железногорск</w:t>
      </w:r>
    </w:p>
    <w:p w:rsidR="00390A32" w:rsidRPr="000D6DD3" w:rsidRDefault="00390A32" w:rsidP="00390A32"/>
    <w:p w:rsidR="00390A32" w:rsidRPr="000C5A85" w:rsidRDefault="00390A32" w:rsidP="00390A32">
      <w:pPr>
        <w:rPr>
          <w:rFonts w:ascii="Times New Roman" w:hAnsi="Times New Roman"/>
          <w:sz w:val="28"/>
          <w:szCs w:val="28"/>
        </w:rPr>
      </w:pPr>
    </w:p>
    <w:p w:rsidR="00390A32" w:rsidRPr="000C5A85" w:rsidRDefault="00390A32" w:rsidP="00390A32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D4B45" w:rsidRPr="000C5A85" w:rsidRDefault="004D4B45" w:rsidP="004D4B45">
      <w:pPr>
        <w:jc w:val="both"/>
        <w:rPr>
          <w:rFonts w:ascii="Times New Roman" w:hAnsi="Times New Roman"/>
          <w:sz w:val="28"/>
          <w:szCs w:val="28"/>
        </w:rPr>
      </w:pPr>
      <w:r w:rsidRPr="000C5A85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</w:t>
      </w:r>
      <w:bookmarkStart w:id="0" w:name="_GoBack"/>
      <w:bookmarkEnd w:id="0"/>
      <w:r w:rsidRPr="000C5A85">
        <w:rPr>
          <w:rFonts w:ascii="Times New Roman" w:hAnsi="Times New Roman"/>
          <w:sz w:val="28"/>
          <w:szCs w:val="28"/>
        </w:rPr>
        <w:t xml:space="preserve">. Железногорск от </w:t>
      </w:r>
      <w:r w:rsidR="000C5A85" w:rsidRPr="000C5A85">
        <w:rPr>
          <w:rFonts w:ascii="Times New Roman" w:hAnsi="Times New Roman"/>
          <w:sz w:val="28"/>
          <w:szCs w:val="28"/>
        </w:rPr>
        <w:t xml:space="preserve">01.06.2012 № 929 </w:t>
      </w:r>
      <w:r w:rsidRPr="000C5A85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</w:t>
      </w:r>
      <w:r w:rsidR="00101D81" w:rsidRPr="00101D81">
        <w:rPr>
          <w:rFonts w:ascii="Times New Roman" w:eastAsia="Arial" w:hAnsi="Times New Roman"/>
          <w:bCs/>
          <w:sz w:val="28"/>
          <w:szCs w:val="28"/>
          <w:lang w:eastAsia="ar-SA"/>
        </w:rPr>
        <w:t>“</w:t>
      </w:r>
      <w:r w:rsidR="000C5A85" w:rsidRPr="000C5A85">
        <w:rPr>
          <w:rFonts w:ascii="Times New Roman" w:eastAsia="Arial" w:hAnsi="Times New Roman"/>
          <w:bCs/>
          <w:sz w:val="28"/>
          <w:szCs w:val="28"/>
          <w:lang w:eastAsia="ar-SA"/>
        </w:rPr>
        <w:t>Денежная выплата Почетному гражданину ЗАТО Железногорск на возмещение стоимости санаторно-курортного лечения</w:t>
      </w:r>
      <w:r w:rsidR="00101D81" w:rsidRPr="00101D81">
        <w:rPr>
          <w:rFonts w:ascii="Times New Roman" w:eastAsia="Arial" w:hAnsi="Times New Roman"/>
          <w:bCs/>
          <w:sz w:val="28"/>
          <w:szCs w:val="28"/>
          <w:lang w:eastAsia="ar-SA"/>
        </w:rPr>
        <w:t>”</w:t>
      </w:r>
      <w:r w:rsidR="000C5A85" w:rsidRPr="000C5A85">
        <w:rPr>
          <w:rFonts w:ascii="Times New Roman" w:hAnsi="Times New Roman"/>
          <w:sz w:val="28"/>
          <w:szCs w:val="28"/>
        </w:rPr>
        <w:t>»</w:t>
      </w:r>
    </w:p>
    <w:p w:rsidR="000F7C9A" w:rsidRDefault="000F7C9A" w:rsidP="00390A32">
      <w:pPr>
        <w:jc w:val="both"/>
        <w:rPr>
          <w:rFonts w:ascii="Times New Roman" w:hAnsi="Times New Roman"/>
          <w:sz w:val="28"/>
          <w:szCs w:val="28"/>
        </w:rPr>
      </w:pPr>
    </w:p>
    <w:p w:rsidR="000C5A85" w:rsidRPr="000D6DD3" w:rsidRDefault="000C5A85" w:rsidP="00390A32">
      <w:pPr>
        <w:jc w:val="both"/>
        <w:rPr>
          <w:rFonts w:ascii="Times New Roman" w:hAnsi="Times New Roman"/>
          <w:sz w:val="28"/>
          <w:szCs w:val="28"/>
        </w:rPr>
      </w:pPr>
    </w:p>
    <w:p w:rsidR="00052DBF" w:rsidRPr="000D6DD3" w:rsidRDefault="00052DBF" w:rsidP="00052DB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390A32" w:rsidRPr="000D6DD3" w:rsidRDefault="00390A32" w:rsidP="00390A3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0A32" w:rsidRPr="000D6DD3" w:rsidRDefault="00390A32" w:rsidP="00390A32">
      <w:pPr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ПОСТАНОВЛЯЮ:</w:t>
      </w:r>
    </w:p>
    <w:p w:rsidR="00390A32" w:rsidRPr="000D6DD3" w:rsidRDefault="00390A32" w:rsidP="00390A32">
      <w:pPr>
        <w:jc w:val="both"/>
        <w:rPr>
          <w:rFonts w:ascii="Times New Roman" w:hAnsi="Times New Roman"/>
          <w:sz w:val="28"/>
          <w:szCs w:val="28"/>
        </w:rPr>
      </w:pPr>
    </w:p>
    <w:p w:rsidR="00D37006" w:rsidRPr="000D6DD3" w:rsidRDefault="00390A32" w:rsidP="00D3700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1.</w:t>
      </w:r>
      <w:r w:rsidR="00DF70F8" w:rsidRPr="000D6DD3">
        <w:rPr>
          <w:rFonts w:ascii="Times New Roman" w:hAnsi="Times New Roman"/>
          <w:sz w:val="28"/>
          <w:szCs w:val="28"/>
        </w:rPr>
        <w:t xml:space="preserve"> </w:t>
      </w:r>
      <w:r w:rsidR="004D4B45" w:rsidRPr="000D6DD3">
        <w:rPr>
          <w:rFonts w:ascii="Times New Roman" w:hAnsi="Times New Roman"/>
          <w:sz w:val="28"/>
          <w:szCs w:val="28"/>
        </w:rPr>
        <w:t xml:space="preserve">Внести в постановление Администрации ЗАТО г. Железногорск от </w:t>
      </w:r>
      <w:r w:rsidR="00373BC1">
        <w:rPr>
          <w:rFonts w:ascii="Times New Roman" w:hAnsi="Times New Roman"/>
          <w:sz w:val="28"/>
          <w:szCs w:val="28"/>
        </w:rPr>
        <w:t>01.06</w:t>
      </w:r>
      <w:r w:rsidR="004D4B45" w:rsidRPr="000D6DD3">
        <w:rPr>
          <w:rFonts w:ascii="Times New Roman" w:hAnsi="Times New Roman"/>
          <w:sz w:val="28"/>
          <w:szCs w:val="28"/>
        </w:rPr>
        <w:t>.2012 № 9</w:t>
      </w:r>
      <w:r w:rsidR="00373BC1">
        <w:rPr>
          <w:rFonts w:ascii="Times New Roman" w:hAnsi="Times New Roman"/>
          <w:sz w:val="28"/>
          <w:szCs w:val="28"/>
        </w:rPr>
        <w:t>2</w:t>
      </w:r>
      <w:r w:rsidR="004D4B45" w:rsidRPr="000D6DD3">
        <w:rPr>
          <w:rFonts w:ascii="Times New Roman" w:hAnsi="Times New Roman"/>
          <w:sz w:val="28"/>
          <w:szCs w:val="28"/>
        </w:rPr>
        <w:t xml:space="preserve">9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</w:t>
      </w:r>
      <w:r w:rsidR="004D4B45" w:rsidRPr="000C5A85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101D81" w:rsidRPr="00101D81">
        <w:rPr>
          <w:rFonts w:ascii="Times New Roman" w:eastAsia="Arial" w:hAnsi="Times New Roman"/>
          <w:bCs/>
          <w:sz w:val="28"/>
          <w:szCs w:val="28"/>
          <w:lang w:eastAsia="ar-SA"/>
        </w:rPr>
        <w:t>“</w:t>
      </w:r>
      <w:r w:rsidR="00373BC1" w:rsidRPr="000C5A85">
        <w:rPr>
          <w:rFonts w:ascii="Times New Roman" w:eastAsia="Arial" w:hAnsi="Times New Roman"/>
          <w:bCs/>
          <w:sz w:val="28"/>
          <w:szCs w:val="28"/>
          <w:lang w:eastAsia="ar-SA"/>
        </w:rPr>
        <w:t>Денежная выплата Почетному гражданину ЗАТО Железногорск на возмещение стоимости санаторно-курортного лечения</w:t>
      </w:r>
      <w:r w:rsidR="00101D81" w:rsidRPr="00101D81">
        <w:rPr>
          <w:rFonts w:ascii="Times New Roman" w:eastAsia="Arial" w:hAnsi="Times New Roman"/>
          <w:bCs/>
          <w:sz w:val="28"/>
          <w:szCs w:val="28"/>
          <w:lang w:eastAsia="ar-SA"/>
        </w:rPr>
        <w:t>”</w:t>
      </w:r>
      <w:r w:rsidR="004D4B45" w:rsidRPr="000C5A85">
        <w:rPr>
          <w:rFonts w:ascii="Times New Roman" w:hAnsi="Times New Roman"/>
          <w:sz w:val="28"/>
          <w:szCs w:val="28"/>
        </w:rPr>
        <w:t>» следующие</w:t>
      </w:r>
      <w:r w:rsidR="004D4B45" w:rsidRPr="000D6DD3">
        <w:rPr>
          <w:rFonts w:ascii="Times New Roman" w:hAnsi="Times New Roman"/>
          <w:sz w:val="28"/>
          <w:szCs w:val="28"/>
        </w:rPr>
        <w:t xml:space="preserve"> изменения:</w:t>
      </w:r>
    </w:p>
    <w:p w:rsidR="00052DBF" w:rsidRPr="00101D81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«Адми</w:t>
      </w:r>
      <w:r w:rsidR="00101D81">
        <w:rPr>
          <w:rFonts w:ascii="Times New Roman" w:hAnsi="Times New Roman"/>
          <w:sz w:val="28"/>
          <w:szCs w:val="28"/>
        </w:rPr>
        <w:t>нистрации ЗАТО г. Железногорск».</w:t>
      </w:r>
    </w:p>
    <w:p w:rsidR="00052DBF" w:rsidRDefault="00052DBF" w:rsidP="000C5A8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lastRenderedPageBreak/>
        <w:t>1.2. В преамбуле постановления</w:t>
      </w:r>
      <w:r w:rsidR="000C5A85">
        <w:rPr>
          <w:rFonts w:ascii="Times New Roman" w:hAnsi="Times New Roman"/>
          <w:sz w:val="28"/>
          <w:szCs w:val="28"/>
        </w:rPr>
        <w:t xml:space="preserve"> </w:t>
      </w:r>
      <w:r w:rsidRPr="000D6DD3">
        <w:rPr>
          <w:rFonts w:ascii="Times New Roman" w:hAnsi="Times New Roman"/>
          <w:sz w:val="28"/>
          <w:szCs w:val="28"/>
        </w:rPr>
        <w:t>слова «</w:t>
      </w:r>
      <w:r w:rsidR="00F97D2E" w:rsidRPr="000D6DD3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</w:t>
      </w:r>
      <w:r w:rsidRPr="000D6DD3">
        <w:rPr>
          <w:rFonts w:ascii="Times New Roman" w:hAnsi="Times New Roman"/>
          <w:sz w:val="28"/>
          <w:szCs w:val="28"/>
          <w:lang w:eastAsia="ar-SA"/>
        </w:rPr>
        <w:t>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«постановлением Администрации ЗАТО г</w:t>
      </w:r>
      <w:proofErr w:type="gramStart"/>
      <w:r w:rsidRPr="000D6DD3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0D6DD3">
        <w:rPr>
          <w:rFonts w:ascii="Times New Roman" w:hAnsi="Times New Roman"/>
          <w:sz w:val="28"/>
          <w:szCs w:val="28"/>
          <w:lang w:eastAsia="ar-SA"/>
        </w:rPr>
        <w:t>елезногорск от 11.10.2010 № 1580» заменить словами «</w:t>
      </w:r>
      <w:r w:rsidRPr="000D6DD3">
        <w:rPr>
          <w:rFonts w:ascii="Times New Roman" w:hAnsi="Times New Roman"/>
          <w:sz w:val="28"/>
          <w:szCs w:val="28"/>
        </w:rPr>
        <w:t>постановлением Правительства Росси</w:t>
      </w:r>
      <w:r w:rsidR="00F97D2E" w:rsidRPr="000D6DD3">
        <w:rPr>
          <w:rFonts w:ascii="Times New Roman" w:hAnsi="Times New Roman"/>
          <w:sz w:val="28"/>
          <w:szCs w:val="28"/>
        </w:rPr>
        <w:t xml:space="preserve">йской Федерации от 16.05.2011 № </w:t>
      </w:r>
      <w:r w:rsidRPr="000D6DD3">
        <w:rPr>
          <w:rFonts w:ascii="Times New Roman" w:hAnsi="Times New Roman"/>
          <w:sz w:val="28"/>
          <w:szCs w:val="28"/>
        </w:rPr>
        <w:t>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0D6DD3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</w:t>
      </w:r>
      <w:r w:rsidR="005F516B">
        <w:rPr>
          <w:rFonts w:ascii="Times New Roman" w:hAnsi="Times New Roman"/>
          <w:sz w:val="28"/>
          <w:szCs w:val="28"/>
          <w:lang w:eastAsia="ar-SA"/>
        </w:rPr>
        <w:t xml:space="preserve">езногорск от 01.06.2018 </w:t>
      </w:r>
      <w:r w:rsidR="00101D81"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="005F516B">
        <w:rPr>
          <w:rFonts w:ascii="Times New Roman" w:hAnsi="Times New Roman"/>
          <w:sz w:val="28"/>
          <w:szCs w:val="28"/>
          <w:lang w:eastAsia="ar-SA"/>
        </w:rPr>
        <w:t>№ 1024»</w:t>
      </w:r>
      <w:r w:rsidR="00D84A2D">
        <w:rPr>
          <w:rFonts w:ascii="Times New Roman" w:hAnsi="Times New Roman"/>
          <w:sz w:val="28"/>
          <w:szCs w:val="28"/>
          <w:lang w:eastAsia="ar-SA"/>
        </w:rPr>
        <w:t xml:space="preserve"> соответственно</w:t>
      </w:r>
      <w:r w:rsidR="00101D81">
        <w:rPr>
          <w:rFonts w:ascii="Times New Roman" w:hAnsi="Times New Roman"/>
          <w:sz w:val="28"/>
          <w:szCs w:val="28"/>
          <w:lang w:eastAsia="ar-SA"/>
        </w:rPr>
        <w:t>.</w:t>
      </w:r>
    </w:p>
    <w:p w:rsidR="00052DBF" w:rsidRPr="000D6DD3" w:rsidRDefault="00052DBF" w:rsidP="00052D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 xml:space="preserve">1.3. Приложение № 1 к постановлению изложить в </w:t>
      </w:r>
      <w:r w:rsidR="00101D81">
        <w:rPr>
          <w:rFonts w:ascii="Times New Roman" w:hAnsi="Times New Roman"/>
          <w:sz w:val="28"/>
          <w:szCs w:val="28"/>
        </w:rPr>
        <w:t>редакции согласно п</w:t>
      </w:r>
      <w:r w:rsidRPr="000D6DD3">
        <w:rPr>
          <w:rFonts w:ascii="Times New Roman" w:hAnsi="Times New Roman"/>
          <w:sz w:val="28"/>
          <w:szCs w:val="28"/>
        </w:rPr>
        <w:t>риложению к настоящему постановлению.</w:t>
      </w:r>
    </w:p>
    <w:p w:rsidR="00052DBF" w:rsidRPr="000D6DD3" w:rsidRDefault="00052DBF" w:rsidP="00052DB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>2. Управлению делами Администрации ЗАТО г. Железногорск (Е.В. Андросова) довести настоящее постановление до сведения населения через газету «Город и горожане».</w:t>
      </w: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D6DD3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0D6DD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0D6DD3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FF3DFD" w:rsidRPr="00DD1E83" w:rsidRDefault="00FF3DFD" w:rsidP="00FF3D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заместителя Главы ЗАТО г. Железногорск по социальным вопросам Е.А. Карташова</w:t>
      </w:r>
      <w:r w:rsidRPr="00DD1E83">
        <w:rPr>
          <w:rFonts w:ascii="Times New Roman" w:hAnsi="Times New Roman"/>
          <w:sz w:val="28"/>
          <w:szCs w:val="28"/>
        </w:rPr>
        <w:t xml:space="preserve">. </w:t>
      </w: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0D6DD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0D6DD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52DBF" w:rsidRPr="000D6DD3" w:rsidRDefault="00052DBF" w:rsidP="00052DBF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AF3DC2" w:rsidRDefault="00AF3DC2" w:rsidP="00AF3DC2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0C5A85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</w:t>
      </w:r>
      <w:r w:rsidR="000C5A8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0C5A85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0C5A85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AF3DC2" w:rsidSect="00AF3DC2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741" w:rsidRDefault="001F6741" w:rsidP="00B71E51">
      <w:r>
        <w:separator/>
      </w:r>
    </w:p>
  </w:endnote>
  <w:endnote w:type="continuationSeparator" w:id="0">
    <w:p w:rsidR="001F6741" w:rsidRDefault="001F6741" w:rsidP="00B7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741" w:rsidRDefault="001F6741" w:rsidP="00B71E51">
      <w:r>
        <w:separator/>
      </w:r>
    </w:p>
  </w:footnote>
  <w:footnote w:type="continuationSeparator" w:id="0">
    <w:p w:rsidR="001F6741" w:rsidRDefault="001F6741" w:rsidP="00B71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2453514"/>
      <w:docPartObj>
        <w:docPartGallery w:val="Page Numbers (Top of Page)"/>
        <w:docPartUnique/>
      </w:docPartObj>
    </w:sdtPr>
    <w:sdtEndPr/>
    <w:sdtContent>
      <w:p w:rsidR="001F6741" w:rsidRDefault="002766CD">
        <w:pPr>
          <w:pStyle w:val="a9"/>
          <w:jc w:val="center"/>
        </w:pPr>
        <w:r>
          <w:fldChar w:fldCharType="begin"/>
        </w:r>
        <w:r w:rsidR="001F6741">
          <w:instrText xml:space="preserve"> PAGE   \* MERGEFORMAT </w:instrText>
        </w:r>
        <w:r>
          <w:fldChar w:fldCharType="separate"/>
        </w:r>
        <w:r w:rsidR="00F535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6741" w:rsidRDefault="001F674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9A6442"/>
    <w:multiLevelType w:val="multilevel"/>
    <w:tmpl w:val="09CAE0D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4052844"/>
    <w:multiLevelType w:val="multilevel"/>
    <w:tmpl w:val="F9389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0F27160"/>
    <w:multiLevelType w:val="multilevel"/>
    <w:tmpl w:val="A0DC7F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A32"/>
    <w:rsid w:val="000060D3"/>
    <w:rsid w:val="00042443"/>
    <w:rsid w:val="00052DBF"/>
    <w:rsid w:val="000844B8"/>
    <w:rsid w:val="000C5A85"/>
    <w:rsid w:val="000D6DD3"/>
    <w:rsid w:val="000E3A63"/>
    <w:rsid w:val="000F7C9A"/>
    <w:rsid w:val="00101D81"/>
    <w:rsid w:val="0012215B"/>
    <w:rsid w:val="00133CE5"/>
    <w:rsid w:val="001424FC"/>
    <w:rsid w:val="001723B3"/>
    <w:rsid w:val="00180A10"/>
    <w:rsid w:val="001B2E1C"/>
    <w:rsid w:val="001F0FB5"/>
    <w:rsid w:val="001F6741"/>
    <w:rsid w:val="002328F7"/>
    <w:rsid w:val="00245752"/>
    <w:rsid w:val="00275899"/>
    <w:rsid w:val="002766CD"/>
    <w:rsid w:val="002B6DA5"/>
    <w:rsid w:val="002D3A9F"/>
    <w:rsid w:val="002E260E"/>
    <w:rsid w:val="003115F5"/>
    <w:rsid w:val="003156C8"/>
    <w:rsid w:val="003462B8"/>
    <w:rsid w:val="00354B9D"/>
    <w:rsid w:val="00373BC1"/>
    <w:rsid w:val="0037779C"/>
    <w:rsid w:val="00390A32"/>
    <w:rsid w:val="003C1E53"/>
    <w:rsid w:val="003C431D"/>
    <w:rsid w:val="003E462A"/>
    <w:rsid w:val="003E6C7C"/>
    <w:rsid w:val="003F0C31"/>
    <w:rsid w:val="00406CAF"/>
    <w:rsid w:val="00424599"/>
    <w:rsid w:val="004572EE"/>
    <w:rsid w:val="004702AF"/>
    <w:rsid w:val="0049620A"/>
    <w:rsid w:val="004A246D"/>
    <w:rsid w:val="004D4B45"/>
    <w:rsid w:val="0052097E"/>
    <w:rsid w:val="00527246"/>
    <w:rsid w:val="005441E6"/>
    <w:rsid w:val="00581FA5"/>
    <w:rsid w:val="00583D5F"/>
    <w:rsid w:val="0059075B"/>
    <w:rsid w:val="005953DB"/>
    <w:rsid w:val="0059687B"/>
    <w:rsid w:val="00596890"/>
    <w:rsid w:val="005E6F12"/>
    <w:rsid w:val="005F516B"/>
    <w:rsid w:val="00602800"/>
    <w:rsid w:val="00616AB7"/>
    <w:rsid w:val="00620E4F"/>
    <w:rsid w:val="00623131"/>
    <w:rsid w:val="00625236"/>
    <w:rsid w:val="00634BDA"/>
    <w:rsid w:val="00671309"/>
    <w:rsid w:val="006B66E7"/>
    <w:rsid w:val="0077468C"/>
    <w:rsid w:val="007B13DA"/>
    <w:rsid w:val="007C3668"/>
    <w:rsid w:val="007E6B30"/>
    <w:rsid w:val="00812162"/>
    <w:rsid w:val="00842C56"/>
    <w:rsid w:val="0084389C"/>
    <w:rsid w:val="0089374A"/>
    <w:rsid w:val="008A1D9D"/>
    <w:rsid w:val="008C0C32"/>
    <w:rsid w:val="008F70A4"/>
    <w:rsid w:val="00905BDD"/>
    <w:rsid w:val="009129AA"/>
    <w:rsid w:val="00931777"/>
    <w:rsid w:val="00933720"/>
    <w:rsid w:val="009A0E7B"/>
    <w:rsid w:val="009C4335"/>
    <w:rsid w:val="009F0095"/>
    <w:rsid w:val="00A2084E"/>
    <w:rsid w:val="00A75F10"/>
    <w:rsid w:val="00AB7D71"/>
    <w:rsid w:val="00AF03A1"/>
    <w:rsid w:val="00AF3DC2"/>
    <w:rsid w:val="00B31410"/>
    <w:rsid w:val="00B41B35"/>
    <w:rsid w:val="00B71E51"/>
    <w:rsid w:val="00B77025"/>
    <w:rsid w:val="00B82873"/>
    <w:rsid w:val="00B8415A"/>
    <w:rsid w:val="00B85981"/>
    <w:rsid w:val="00B93B72"/>
    <w:rsid w:val="00C0603F"/>
    <w:rsid w:val="00C56F45"/>
    <w:rsid w:val="00C62E4C"/>
    <w:rsid w:val="00C70B3E"/>
    <w:rsid w:val="00C848FC"/>
    <w:rsid w:val="00CB665D"/>
    <w:rsid w:val="00CF7663"/>
    <w:rsid w:val="00D37006"/>
    <w:rsid w:val="00D60CE4"/>
    <w:rsid w:val="00D84A2D"/>
    <w:rsid w:val="00D96933"/>
    <w:rsid w:val="00DA6703"/>
    <w:rsid w:val="00DA7AC7"/>
    <w:rsid w:val="00DC42DF"/>
    <w:rsid w:val="00DF70F8"/>
    <w:rsid w:val="00E35FAB"/>
    <w:rsid w:val="00E6276E"/>
    <w:rsid w:val="00E70C60"/>
    <w:rsid w:val="00EB5CA2"/>
    <w:rsid w:val="00EC0133"/>
    <w:rsid w:val="00F07FED"/>
    <w:rsid w:val="00F10FCD"/>
    <w:rsid w:val="00F16856"/>
    <w:rsid w:val="00F20089"/>
    <w:rsid w:val="00F24799"/>
    <w:rsid w:val="00F325A0"/>
    <w:rsid w:val="00F53556"/>
    <w:rsid w:val="00F62913"/>
    <w:rsid w:val="00F71CB8"/>
    <w:rsid w:val="00F8428C"/>
    <w:rsid w:val="00F922B2"/>
    <w:rsid w:val="00F97D2E"/>
    <w:rsid w:val="00FC2B42"/>
    <w:rsid w:val="00FD7D87"/>
    <w:rsid w:val="00FF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A3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0A3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0A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90A3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390A32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390A32"/>
    <w:pPr>
      <w:ind w:left="720"/>
      <w:contextualSpacing/>
    </w:pPr>
  </w:style>
  <w:style w:type="paragraph" w:customStyle="1" w:styleId="a4">
    <w:name w:val="Заявление"/>
    <w:basedOn w:val="a"/>
    <w:next w:val="a5"/>
    <w:rsid w:val="00390A32"/>
  </w:style>
  <w:style w:type="table" w:styleId="a6">
    <w:name w:val="Table Grid"/>
    <w:basedOn w:val="a1"/>
    <w:uiPriority w:val="59"/>
    <w:rsid w:val="00390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390A32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nhideWhenUsed/>
    <w:rsid w:val="00390A32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A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4">
    <w:name w:val="Font Style14"/>
    <w:basedOn w:val="a0"/>
    <w:rsid w:val="00EB5CA2"/>
    <w:rPr>
      <w:rFonts w:ascii="Arial" w:hAnsi="Arial" w:cs="Arial" w:hint="default"/>
      <w:sz w:val="14"/>
      <w:szCs w:val="14"/>
    </w:rPr>
  </w:style>
  <w:style w:type="paragraph" w:styleId="a9">
    <w:name w:val="header"/>
    <w:basedOn w:val="a"/>
    <w:link w:val="aa"/>
    <w:uiPriority w:val="99"/>
    <w:unhideWhenUsed/>
    <w:rsid w:val="00B71E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nhideWhenUsed/>
    <w:rsid w:val="00B71E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1E5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Normal">
    <w:name w:val="ConsPlusNormal"/>
    <w:rsid w:val="008438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52DBF"/>
  </w:style>
  <w:style w:type="character" w:customStyle="1" w:styleId="12">
    <w:name w:val="Основной шрифт абзаца1"/>
    <w:rsid w:val="00052DBF"/>
  </w:style>
  <w:style w:type="character" w:customStyle="1" w:styleId="FontStyle11">
    <w:name w:val="Font Style11"/>
    <w:rsid w:val="00052DBF"/>
    <w:rPr>
      <w:rFonts w:ascii="Times New Roman" w:hAnsi="Times New Roman" w:cs="Times New Roman"/>
      <w:sz w:val="24"/>
      <w:szCs w:val="24"/>
    </w:rPr>
  </w:style>
  <w:style w:type="character" w:styleId="ad">
    <w:name w:val="Hyperlink"/>
    <w:rsid w:val="00052DBF"/>
    <w:rPr>
      <w:color w:val="0000FF"/>
      <w:u w:val="single"/>
    </w:rPr>
  </w:style>
  <w:style w:type="character" w:styleId="ae">
    <w:name w:val="page number"/>
    <w:basedOn w:val="12"/>
    <w:rsid w:val="00052DBF"/>
  </w:style>
  <w:style w:type="character" w:customStyle="1" w:styleId="FontStyle13">
    <w:name w:val="Font Style13"/>
    <w:rsid w:val="00052DBF"/>
    <w:rPr>
      <w:rFonts w:ascii="Arial" w:hAnsi="Arial" w:cs="Arial"/>
      <w:b/>
      <w:bCs/>
      <w:sz w:val="16"/>
      <w:szCs w:val="16"/>
    </w:rPr>
  </w:style>
  <w:style w:type="character" w:customStyle="1" w:styleId="WW8Num3z2">
    <w:name w:val="WW8Num3z2"/>
    <w:rsid w:val="00052DBF"/>
    <w:rPr>
      <w:rFonts w:ascii="Times New Roman" w:hAnsi="Times New Roman"/>
      <w:sz w:val="28"/>
      <w:szCs w:val="34"/>
    </w:rPr>
  </w:style>
  <w:style w:type="paragraph" w:customStyle="1" w:styleId="af">
    <w:name w:val="Заголовок"/>
    <w:basedOn w:val="a"/>
    <w:next w:val="af0"/>
    <w:rsid w:val="00052DBF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0">
    <w:name w:val="Body Text"/>
    <w:basedOn w:val="a"/>
    <w:link w:val="af1"/>
    <w:rsid w:val="00052DBF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basedOn w:val="a0"/>
    <w:link w:val="af0"/>
    <w:rsid w:val="00052DBF"/>
    <w:rPr>
      <w:rFonts w:ascii="Lucida Console" w:eastAsia="Times New Roman" w:hAnsi="Lucida Console" w:cs="Times New Roman"/>
      <w:sz w:val="16"/>
      <w:szCs w:val="20"/>
      <w:lang w:eastAsia="ar-SA"/>
    </w:rPr>
  </w:style>
  <w:style w:type="paragraph" w:styleId="af2">
    <w:name w:val="List"/>
    <w:basedOn w:val="af0"/>
    <w:rsid w:val="00052DBF"/>
    <w:rPr>
      <w:rFonts w:ascii="Arial" w:hAnsi="Arial" w:cs="Mangal"/>
    </w:rPr>
  </w:style>
  <w:style w:type="paragraph" w:customStyle="1" w:styleId="13">
    <w:name w:val="Название1"/>
    <w:basedOn w:val="a"/>
    <w:rsid w:val="00052DBF"/>
    <w:pPr>
      <w:suppressLineNumbers/>
      <w:suppressAutoHyphens/>
      <w:spacing w:before="120" w:after="120"/>
    </w:pPr>
    <w:rPr>
      <w:rFonts w:ascii="Arial" w:hAnsi="Arial" w:cs="Mangal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052DBF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5">
    <w:name w:val="Обычный1"/>
    <w:rsid w:val="00052DBF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Style6">
    <w:name w:val="Style6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yle9">
    <w:name w:val="Style9"/>
    <w:basedOn w:val="a"/>
    <w:rsid w:val="00052DBF"/>
    <w:pPr>
      <w:widowControl w:val="0"/>
      <w:suppressAutoHyphens/>
      <w:autoSpaceDE w:val="0"/>
      <w:spacing w:line="194" w:lineRule="exact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Style27">
    <w:name w:val="Style27"/>
    <w:basedOn w:val="a"/>
    <w:rsid w:val="00052DBF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Title">
    <w:name w:val="ConsPlusTitle"/>
    <w:rsid w:val="00052DB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yle4">
    <w:name w:val="Style4"/>
    <w:basedOn w:val="a"/>
    <w:rsid w:val="00052DBF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Standard">
    <w:name w:val="Standard"/>
    <w:rsid w:val="00052DBF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af3">
    <w:name w:val="Содержимое таблицы"/>
    <w:basedOn w:val="a"/>
    <w:rsid w:val="00052DB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052DBF"/>
    <w:pPr>
      <w:jc w:val="center"/>
    </w:pPr>
    <w:rPr>
      <w:b/>
      <w:bCs/>
    </w:rPr>
  </w:style>
  <w:style w:type="paragraph" w:customStyle="1" w:styleId="31">
    <w:name w:val="Обычный3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Обычный1"/>
    <w:rsid w:val="00052DBF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052D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7">
    <w:name w:val="Сетка таблицы1"/>
    <w:basedOn w:val="a1"/>
    <w:next w:val="a6"/>
    <w:uiPriority w:val="59"/>
    <w:rsid w:val="00052DB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27</cp:revision>
  <cp:lastPrinted>2018-10-30T07:42:00Z</cp:lastPrinted>
  <dcterms:created xsi:type="dcterms:W3CDTF">2016-03-16T07:05:00Z</dcterms:created>
  <dcterms:modified xsi:type="dcterms:W3CDTF">2018-11-09T07:53:00Z</dcterms:modified>
</cp:coreProperties>
</file>